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EB0" w:rsidRPr="00B60EB0" w:rsidRDefault="00B60EB0" w:rsidP="00B60EB0">
      <w:pPr>
        <w:suppressAutoHyphens/>
        <w:spacing w:after="0" w:line="240" w:lineRule="auto"/>
        <w:jc w:val="right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Arial"/>
          <w:b/>
          <w:sz w:val="24"/>
          <w:szCs w:val="24"/>
          <w:lang w:eastAsia="ar-SA"/>
        </w:rPr>
        <w:t>ZAŁĄCZNIK</w:t>
      </w: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/>
          <w:sz w:val="24"/>
          <w:szCs w:val="24"/>
          <w:lang w:eastAsia="ar-SA"/>
        </w:rPr>
        <w:t>Nr</w:t>
      </w: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 2  </w:t>
      </w: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  <w:lang w:eastAsia="ar-SA"/>
        </w:rPr>
      </w:pPr>
      <w:r w:rsidRPr="00B60EB0">
        <w:rPr>
          <w:rFonts w:ascii="Times New Roman" w:eastAsia="Calibri" w:hAnsi="Times New Roman" w:cs="Arial"/>
          <w:b/>
          <w:sz w:val="28"/>
          <w:szCs w:val="28"/>
          <w:lang w:eastAsia="ar-SA"/>
        </w:rPr>
        <w:t>TABELA</w:t>
      </w:r>
      <w:r w:rsidRPr="00B60EB0">
        <w:rPr>
          <w:rFonts w:ascii="Times New Roman" w:eastAsia="Arial" w:hAnsi="Times New Roman" w:cs="Arial"/>
          <w:b/>
          <w:sz w:val="28"/>
          <w:szCs w:val="28"/>
          <w:lang w:eastAsia="ar-SA"/>
        </w:rPr>
        <w:t xml:space="preserve"> – </w:t>
      </w:r>
      <w:r w:rsidRPr="00B60EB0">
        <w:rPr>
          <w:rFonts w:ascii="Times New Roman" w:eastAsia="Calibri" w:hAnsi="Times New Roman" w:cs="Arial"/>
          <w:b/>
          <w:sz w:val="28"/>
          <w:szCs w:val="28"/>
          <w:lang w:eastAsia="ar-SA"/>
        </w:rPr>
        <w:t>WYKAZ ASORTYMENTU</w:t>
      </w:r>
    </w:p>
    <w:p w:rsidR="00B60EB0" w:rsidRPr="00B60EB0" w:rsidRDefault="00B60EB0" w:rsidP="00B60EB0">
      <w:pPr>
        <w:suppressAutoHyphens/>
        <w:rPr>
          <w:rFonts w:ascii="Times New Roman" w:eastAsia="Calibri" w:hAnsi="Times New Roman" w:cs="Tahoma"/>
          <w:bCs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line="360" w:lineRule="auto"/>
        <w:jc w:val="center"/>
        <w:rPr>
          <w:rFonts w:ascii="Times New Roman" w:eastAsia="Calibri" w:hAnsi="Times New Roman" w:cs="Tahoma"/>
          <w:bCs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Tahoma"/>
          <w:bCs/>
          <w:sz w:val="24"/>
          <w:szCs w:val="24"/>
          <w:lang w:eastAsia="ar-SA"/>
        </w:rPr>
        <w:t>Nazwa</w:t>
      </w:r>
      <w:r w:rsidRPr="00B60EB0">
        <w:rPr>
          <w:rFonts w:ascii="Times New Roman" w:eastAsia="Tahoma" w:hAnsi="Times New Roman" w:cs="Tahoma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Tahoma"/>
          <w:bCs/>
          <w:sz w:val="24"/>
          <w:szCs w:val="24"/>
          <w:lang w:eastAsia="ar-SA"/>
        </w:rPr>
        <w:t>zadania:</w:t>
      </w:r>
    </w:p>
    <w:p w:rsidR="00B60EB0" w:rsidRPr="000F72C1" w:rsidRDefault="00B60EB0" w:rsidP="00641ED5">
      <w:pPr>
        <w:suppressAutoHyphens/>
        <w:spacing w:after="0" w:line="360" w:lineRule="auto"/>
        <w:jc w:val="center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0F72C1">
        <w:rPr>
          <w:rFonts w:ascii="Times New Roman" w:eastAsia="Arial" w:hAnsi="Times New Roman" w:cs="Arial"/>
          <w:b/>
          <w:color w:val="000000"/>
          <w:sz w:val="24"/>
          <w:szCs w:val="24"/>
          <w:lang w:eastAsia="ar-SA"/>
        </w:rPr>
        <w:t xml:space="preserve"> „</w:t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Sukcesywne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dostawy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produktów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641ED5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mleczarskich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dla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potrzeb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Młodzieżowego Ośrodka Wychowawczego „Dom na Szlaku” im. gen. T.</w:t>
      </w:r>
      <w:r w:rsidR="000F72C1" w:rsidRPr="000F72C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Kutrzeby w Załuskowie </w:t>
      </w:r>
      <w:r w:rsidR="00641ED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br/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do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dnia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31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grudnia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202</w:t>
      </w:r>
      <w:r w:rsidR="00DF3716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6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roku</w:t>
      </w:r>
      <w:r w:rsidR="00243FB3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243FB3">
        <w:rPr>
          <w:rFonts w:ascii="Garamond" w:eastAsia="Times New Roman" w:hAnsi="Garamond" w:cs="Calibri"/>
          <w:b/>
          <w:i/>
          <w:sz w:val="24"/>
          <w:szCs w:val="24"/>
          <w:lang w:eastAsia="pl-PL"/>
        </w:rPr>
        <w:t>(CPV: 15.50.00.00-3)</w:t>
      </w:r>
      <w:r w:rsidR="00533E9D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”</w:t>
      </w:r>
    </w:p>
    <w:p w:rsidR="00B60EB0" w:rsidRPr="00B60EB0" w:rsidRDefault="00B60EB0" w:rsidP="00B60EB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jc w:val="both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Nazwa</w:t>
      </w:r>
      <w:r w:rsidRPr="00B60EB0">
        <w:rPr>
          <w:rFonts w:ascii="Times New Roman" w:eastAsia="Arial" w:hAnsi="Times New Roman" w:cs="Arial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i</w:t>
      </w:r>
      <w:r w:rsidRPr="00B60EB0">
        <w:rPr>
          <w:rFonts w:ascii="Times New Roman" w:eastAsia="Arial" w:hAnsi="Times New Roman" w:cs="Arial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adres</w:t>
      </w:r>
      <w:r w:rsidRPr="00B60EB0">
        <w:rPr>
          <w:rFonts w:ascii="Times New Roman" w:eastAsia="Arial" w:hAnsi="Times New Roman" w:cs="Arial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Wykonawcy:</w:t>
      </w: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  <w:bookmarkStart w:id="0" w:name="_GoBack"/>
      <w:bookmarkEnd w:id="0"/>
    </w:p>
    <w:p w:rsid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</w:p>
    <w:p w:rsidR="00894C37" w:rsidRDefault="00894C37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</w:p>
    <w:p w:rsidR="00894C37" w:rsidRPr="00B60EB0" w:rsidRDefault="00894C37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</w:t>
      </w:r>
      <w:r w:rsidR="000F72C1">
        <w:rPr>
          <w:rFonts w:ascii="Times New Roman" w:eastAsia="Calibri" w:hAnsi="Times New Roman" w:cs="Arial"/>
          <w:bCs/>
          <w:sz w:val="24"/>
          <w:szCs w:val="24"/>
          <w:lang w:eastAsia="ar-SA"/>
        </w:rPr>
        <w:t>.........................</w:t>
      </w:r>
    </w:p>
    <w:tbl>
      <w:tblPr>
        <w:tblW w:w="9730" w:type="dxa"/>
        <w:tblInd w:w="-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3615"/>
        <w:gridCol w:w="1099"/>
        <w:gridCol w:w="1121"/>
        <w:gridCol w:w="1573"/>
        <w:gridCol w:w="1842"/>
      </w:tblGrid>
      <w:tr w:rsidR="00B60EB0" w:rsidRPr="00B60EB0" w:rsidTr="00894C37">
        <w:trPr>
          <w:trHeight w:val="230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Lp</w:t>
            </w:r>
            <w:proofErr w:type="spellEnd"/>
          </w:p>
        </w:tc>
        <w:tc>
          <w:tcPr>
            <w:tcW w:w="361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ar-SA"/>
              </w:rPr>
              <w:t>Nazwa towaru</w:t>
            </w:r>
          </w:p>
        </w:tc>
        <w:tc>
          <w:tcPr>
            <w:tcW w:w="109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Jednostka miary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Max. ilość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Cena jednostkowa brutto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Wartość brutto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= kol. 4 x kol. 5</w:t>
            </w:r>
          </w:p>
        </w:tc>
      </w:tr>
      <w:tr w:rsidR="00B60EB0" w:rsidRPr="00B60EB0" w:rsidTr="00894C37">
        <w:trPr>
          <w:trHeight w:val="23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6</w:t>
            </w:r>
          </w:p>
        </w:tc>
      </w:tr>
      <w:tr w:rsidR="00B60EB0" w:rsidRPr="00B60EB0" w:rsidTr="00894C37">
        <w:trPr>
          <w:trHeight w:val="60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drożdże piekarskie prasowane – op. ok 100g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 i waga: ………….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4E05C9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894C37">
        <w:trPr>
          <w:trHeight w:val="60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ind w:left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jogurt owocowy, różne smaki (min. 9% wsadu owocowego), min. 3% tłuszczu lub powyżej, zawierający </w:t>
            </w:r>
            <w:proofErr w:type="spellStart"/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bio</w:t>
            </w:r>
            <w:proofErr w:type="spellEnd"/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kultury – kubki min. 150g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 i waga: …..............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7D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="007D79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894C37">
        <w:trPr>
          <w:trHeight w:val="60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jogurt naturalny, min. 3% tłuszczu zawierający </w:t>
            </w:r>
            <w:proofErr w:type="spellStart"/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biokultury</w:t>
            </w:r>
            <w:proofErr w:type="spellEnd"/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oraz wapń – kubki min. 150g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 i waga: …..............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7D790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="007D79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894C37">
        <w:trPr>
          <w:trHeight w:val="60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A3FD5" w:rsidP="00B60EB0">
            <w:pPr>
              <w:suppressAutoHyphens/>
              <w:snapToGri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masło czyste (extra) bez dodatków roślinnych, min. 82% tłuszczu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 i waga: ….............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 i waga: ….............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7D790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480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894C37">
        <w:trPr>
          <w:trHeight w:val="60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A3FD5" w:rsidP="00B60EB0">
            <w:pPr>
              <w:suppressAutoHyphens/>
              <w:snapToGri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mleko UHT 3,2%, w kartonie o </w:t>
            </w:r>
            <w:proofErr w:type="spellStart"/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pojemn</w:t>
            </w:r>
            <w:proofErr w:type="spellEnd"/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. 1 litra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handlowa: …..........................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  <w:t>l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7D790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  <w:t>6500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val="de-DE" w:eastAsia="ar-SA"/>
              </w:rPr>
            </w:pPr>
          </w:p>
        </w:tc>
      </w:tr>
      <w:tr w:rsidR="00B60EB0" w:rsidRPr="00B60EB0" w:rsidTr="00894C37">
        <w:trPr>
          <w:trHeight w:val="60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A3FD5" w:rsidP="00B60EB0">
            <w:pPr>
              <w:suppressAutoHyphens/>
              <w:snapToGri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  <w:t>6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ser biały półtłusty twarogowy formowany o zawartości min.15% tłuszczu, pakowany próżniowo w folię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handlowa: ….........................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7D790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45</w:t>
            </w:r>
            <w:r w:rsidR="00B60EB0"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894C37">
        <w:trPr>
          <w:trHeight w:val="60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A3FD5" w:rsidP="00B60EB0">
            <w:pPr>
              <w:suppressAutoHyphens/>
              <w:snapToGri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  <w:t>7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ser topiony, różne smaki, w kostkach o wadze 100 g, o zawartości min. 25% tłuszczu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handlowa: …........................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8E26D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     </w:t>
            </w:r>
            <w:r w:rsidR="008E26D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894C37">
        <w:trPr>
          <w:trHeight w:val="60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A3FD5" w:rsidP="00B60EB0">
            <w:pPr>
              <w:suppressAutoHyphens/>
              <w:snapToGri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  <w:t>8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ser żółty tłusty podpuszczkowy dojrzewający w bloku, typu gouda, o zawartości m.in.40% tłuszczu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handlowa: ….........................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195DB2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   </w:t>
            </w:r>
            <w:r w:rsidR="00195DB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 80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</w:p>
        </w:tc>
      </w:tr>
      <w:tr w:rsidR="00195DB2" w:rsidRPr="00B60EB0" w:rsidTr="00894C37">
        <w:trPr>
          <w:trHeight w:val="60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DB2" w:rsidRDefault="00195DB2" w:rsidP="00B60EB0">
            <w:pPr>
              <w:suppressAutoHyphens/>
              <w:snapToGri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  <w:lastRenderedPageBreak/>
              <w:t>9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DB2" w:rsidRPr="00B60EB0" w:rsidRDefault="00195DB2" w:rsidP="00195D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ser żółty tłusty podpuszczkowy dojrzewający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plastry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, typu gouda, o zawartości m.in.40% tłuszczu</w:t>
            </w:r>
          </w:p>
          <w:p w:rsidR="00195DB2" w:rsidRPr="00B60EB0" w:rsidRDefault="00195DB2" w:rsidP="00195D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handlowa: ….........................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DB2" w:rsidRPr="00B60EB0" w:rsidRDefault="00195DB2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DB2" w:rsidRPr="00B60EB0" w:rsidRDefault="00195DB2" w:rsidP="00195D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DB2" w:rsidRPr="00B60EB0" w:rsidRDefault="00195DB2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95DB2" w:rsidRPr="00B60EB0" w:rsidRDefault="00195DB2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894C37">
        <w:trPr>
          <w:trHeight w:val="60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195DB2" w:rsidP="00B60EB0">
            <w:pPr>
              <w:suppressAutoHyphens/>
              <w:snapToGri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  <w:t>10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serek homogenizowany, mix smaków – pojemniki o wadze min. 200 g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 i waga: …..............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4E05C9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    </w:t>
            </w:r>
            <w:r w:rsidR="004E05C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894C37">
        <w:trPr>
          <w:trHeight w:val="60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A3FD5">
            <w:pPr>
              <w:suppressAutoHyphens/>
              <w:snapToGri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  <w:t>1</w:t>
            </w:r>
            <w:r w:rsidR="00195DB2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  <w:t>1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śmietana o zawartości 18% tłuszczu – kubki min. 150 g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 i waga: ….............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8E26D9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290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</w:p>
        </w:tc>
      </w:tr>
      <w:tr w:rsidR="00894C37" w:rsidRPr="00B60EB0" w:rsidTr="00894C37">
        <w:trPr>
          <w:trHeight w:val="60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C37" w:rsidRPr="00B60EB0" w:rsidRDefault="008E26D9" w:rsidP="00BA3FD5">
            <w:pPr>
              <w:suppressAutoHyphens/>
              <w:snapToGri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  <w:t>1</w:t>
            </w:r>
            <w:r w:rsidR="00195DB2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  <w:t>2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C37" w:rsidRDefault="008E26D9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ser topiony – plastry </w:t>
            </w:r>
          </w:p>
          <w:p w:rsidR="008E26D9" w:rsidRDefault="008E26D9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min. 150 g</w:t>
            </w:r>
          </w:p>
          <w:p w:rsidR="008E26D9" w:rsidRPr="00B60EB0" w:rsidRDefault="008E26D9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 i waga: ….............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C37" w:rsidRPr="00B60EB0" w:rsidRDefault="008E26D9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C37" w:rsidRPr="00B60EB0" w:rsidRDefault="004E05C9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C37" w:rsidRPr="00B60EB0" w:rsidRDefault="00894C37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94C37" w:rsidRPr="00B60EB0" w:rsidRDefault="00894C37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</w:p>
        </w:tc>
      </w:tr>
      <w:tr w:rsidR="00894C37" w:rsidRPr="00B60EB0" w:rsidTr="00894C37">
        <w:trPr>
          <w:trHeight w:val="600"/>
        </w:trPr>
        <w:tc>
          <w:tcPr>
            <w:tcW w:w="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C37" w:rsidRPr="00B60EB0" w:rsidRDefault="004E05C9" w:rsidP="00BA3FD5">
            <w:pPr>
              <w:suppressAutoHyphens/>
              <w:snapToGrid w:val="0"/>
              <w:spacing w:after="0" w:line="240" w:lineRule="auto"/>
              <w:ind w:left="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  <w:t>1</w:t>
            </w:r>
            <w:r w:rsidR="00195DB2">
              <w:rPr>
                <w:rFonts w:ascii="Times New Roman" w:eastAsia="Calibri" w:hAnsi="Times New Roman" w:cs="Times New Roman"/>
                <w:bCs/>
                <w:sz w:val="24"/>
                <w:szCs w:val="24"/>
                <w:lang w:val="de-DE" w:eastAsia="ar-SA"/>
              </w:rPr>
              <w:t>3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26D9" w:rsidRDefault="008E26D9" w:rsidP="008E26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ser typu feta – kostka </w:t>
            </w:r>
          </w:p>
          <w:p w:rsidR="008E26D9" w:rsidRDefault="004E05C9" w:rsidP="008E26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min. 270</w:t>
            </w:r>
            <w:r w:rsidR="008E26D9"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g</w:t>
            </w:r>
          </w:p>
          <w:p w:rsidR="00894C37" w:rsidRPr="00B60EB0" w:rsidRDefault="008E26D9" w:rsidP="008E26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nazwa handlowa i waga: ….............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C37" w:rsidRPr="00B60EB0" w:rsidRDefault="008E26D9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C37" w:rsidRPr="00B60EB0" w:rsidRDefault="004E05C9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4C37" w:rsidRPr="00B60EB0" w:rsidRDefault="00894C37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94C37" w:rsidRPr="00B60EB0" w:rsidRDefault="00894C37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894C37">
        <w:trPr>
          <w:trHeight w:val="600"/>
        </w:trPr>
        <w:tc>
          <w:tcPr>
            <w:tcW w:w="7888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ar-SA"/>
              </w:rPr>
              <w:t>SUMA BRUTTO ZA CAŁOŚĆ ZADANIA W PLN: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</w:p>
        </w:tc>
      </w:tr>
    </w:tbl>
    <w:p w:rsid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ar-SA"/>
        </w:rPr>
      </w:pPr>
    </w:p>
    <w:p w:rsidR="00533E9D" w:rsidRPr="00B60EB0" w:rsidRDefault="00533E9D" w:rsidP="00B60EB0">
      <w:pPr>
        <w:suppressAutoHyphens/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ar-SA"/>
        </w:rPr>
      </w:pPr>
    </w:p>
    <w:p w:rsidR="00B60EB0" w:rsidRDefault="00B60EB0" w:rsidP="00B60EB0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Cena </w:t>
      </w:r>
      <w:r w:rsidR="00BA3FD5">
        <w:rPr>
          <w:rFonts w:ascii="Times New Roman" w:eastAsia="Arial" w:hAnsi="Times New Roman" w:cs="Arial"/>
          <w:b/>
          <w:sz w:val="24"/>
          <w:szCs w:val="24"/>
          <w:lang w:eastAsia="ar-SA"/>
        </w:rPr>
        <w:t>ne</w:t>
      </w:r>
      <w:r w:rsidR="000F72C1">
        <w:rPr>
          <w:rFonts w:ascii="Times New Roman" w:eastAsia="Arial" w:hAnsi="Times New Roman" w:cs="Arial"/>
          <w:b/>
          <w:sz w:val="24"/>
          <w:szCs w:val="24"/>
          <w:lang w:eastAsia="ar-SA"/>
        </w:rPr>
        <w:t>tto: ………………………</w:t>
      </w:r>
      <w:r w:rsidRPr="00B60EB0">
        <w:rPr>
          <w:rFonts w:ascii="Times New Roman" w:eastAsia="Calibri" w:hAnsi="Times New Roman" w:cs="Arial"/>
          <w:b/>
          <w:sz w:val="24"/>
          <w:szCs w:val="24"/>
          <w:lang w:eastAsia="ar-SA"/>
        </w:rPr>
        <w:t>..</w:t>
      </w: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 PLN</w:t>
      </w:r>
    </w:p>
    <w:p w:rsidR="00BA3FD5" w:rsidRDefault="00BA3FD5" w:rsidP="00B60EB0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</w:p>
    <w:p w:rsidR="00BA3FD5" w:rsidRPr="00B60EB0" w:rsidRDefault="00BA3FD5" w:rsidP="00B60EB0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BA3FD5">
        <w:rPr>
          <w:rFonts w:ascii="Times New Roman" w:eastAsia="Arial" w:hAnsi="Times New Roman" w:cs="Arial"/>
          <w:b/>
          <w:sz w:val="24"/>
          <w:szCs w:val="24"/>
          <w:lang w:eastAsia="ar-SA"/>
        </w:rPr>
        <w:t>Cena brutto: ……………………….. PLN</w:t>
      </w: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B60EB0" w:rsidRPr="00B60EB0" w:rsidRDefault="000F72C1" w:rsidP="000F72C1">
      <w:pPr>
        <w:suppressAutoHyphens/>
        <w:autoSpaceDE w:val="0"/>
        <w:spacing w:after="0" w:line="36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(cena brutto słownie)</w:t>
      </w:r>
    </w:p>
    <w:p w:rsidR="000F72C1" w:rsidRDefault="000F72C1" w:rsidP="00B60EB0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0F72C1" w:rsidRDefault="000F72C1" w:rsidP="00B60EB0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miejscowość</w:t>
      </w:r>
      <w:r w:rsidR="00B60EB0" w:rsidRPr="00B60EB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………………………………. dnia .......................... </w:t>
      </w:r>
      <w:r w:rsidR="00B60EB0" w:rsidRPr="00B60EB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</w:p>
    <w:p w:rsidR="000F72C1" w:rsidRDefault="000F72C1" w:rsidP="000F72C1">
      <w:pPr>
        <w:suppressAutoHyphens/>
        <w:autoSpaceDE w:val="0"/>
        <w:spacing w:after="0" w:line="360" w:lineRule="auto"/>
        <w:ind w:left="5103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</w:p>
    <w:p w:rsidR="000F72C1" w:rsidRDefault="000F72C1" w:rsidP="000F72C1">
      <w:pPr>
        <w:suppressAutoHyphens/>
        <w:autoSpaceDE w:val="0"/>
        <w:spacing w:after="0" w:line="360" w:lineRule="auto"/>
        <w:ind w:left="5103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</w:p>
    <w:p w:rsidR="000F72C1" w:rsidRDefault="000F72C1" w:rsidP="000F72C1">
      <w:pPr>
        <w:suppressAutoHyphens/>
        <w:autoSpaceDE w:val="0"/>
        <w:spacing w:after="0" w:line="360" w:lineRule="auto"/>
        <w:ind w:left="5103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</w:p>
    <w:p w:rsidR="000F72C1" w:rsidRDefault="000F72C1" w:rsidP="000F72C1">
      <w:pPr>
        <w:suppressAutoHyphens/>
        <w:autoSpaceDE w:val="0"/>
        <w:spacing w:after="0" w:line="360" w:lineRule="auto"/>
        <w:ind w:left="5103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</w:p>
    <w:p w:rsidR="000F72C1" w:rsidRDefault="000F72C1" w:rsidP="000F72C1">
      <w:pPr>
        <w:suppressAutoHyphens/>
        <w:autoSpaceDE w:val="0"/>
        <w:spacing w:after="0" w:line="360" w:lineRule="auto"/>
        <w:ind w:left="4536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</w:p>
    <w:p w:rsidR="00B60EB0" w:rsidRPr="00B60EB0" w:rsidRDefault="00B60EB0" w:rsidP="000F72C1">
      <w:pPr>
        <w:suppressAutoHyphens/>
        <w:autoSpaceDE w:val="0"/>
        <w:spacing w:after="0" w:line="360" w:lineRule="auto"/>
        <w:ind w:left="4536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  <w:r w:rsidRPr="00B60EB0">
        <w:rPr>
          <w:rFonts w:ascii="Times New Roman" w:eastAsia="Arial" w:hAnsi="Times New Roman" w:cs="Times New Roman"/>
          <w:i/>
          <w:iCs/>
          <w:color w:val="000000"/>
          <w:lang w:eastAsia="ar-SA"/>
        </w:rPr>
        <w:t>imię, nazwisko (pieczęć) i podpis/y osób/ osoby</w:t>
      </w:r>
    </w:p>
    <w:p w:rsidR="00B60EB0" w:rsidRPr="00B60EB0" w:rsidRDefault="00B60EB0" w:rsidP="000F72C1">
      <w:pPr>
        <w:suppressAutoHyphens/>
        <w:autoSpaceDE w:val="0"/>
        <w:spacing w:after="0" w:line="360" w:lineRule="auto"/>
        <w:ind w:left="4536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  <w:r w:rsidRPr="00B60EB0">
        <w:rPr>
          <w:rFonts w:ascii="Times New Roman" w:eastAsia="Arial" w:hAnsi="Times New Roman" w:cs="Times New Roman"/>
          <w:i/>
          <w:iCs/>
          <w:color w:val="000000"/>
          <w:lang w:eastAsia="ar-SA"/>
        </w:rPr>
        <w:t>upoważnionej/</w:t>
      </w:r>
      <w:proofErr w:type="spellStart"/>
      <w:r w:rsidRPr="00B60EB0">
        <w:rPr>
          <w:rFonts w:ascii="Times New Roman" w:eastAsia="Arial" w:hAnsi="Times New Roman" w:cs="Times New Roman"/>
          <w:i/>
          <w:iCs/>
          <w:color w:val="000000"/>
          <w:lang w:eastAsia="ar-SA"/>
        </w:rPr>
        <w:t>ych</w:t>
      </w:r>
      <w:proofErr w:type="spellEnd"/>
      <w:r w:rsidRPr="00B60EB0">
        <w:rPr>
          <w:rFonts w:ascii="Times New Roman" w:eastAsia="Arial" w:hAnsi="Times New Roman" w:cs="Times New Roman"/>
          <w:i/>
          <w:iCs/>
          <w:color w:val="000000"/>
          <w:lang w:eastAsia="ar-SA"/>
        </w:rPr>
        <w:t xml:space="preserve"> do reprezentowania Wykonawcy</w:t>
      </w:r>
    </w:p>
    <w:sectPr w:rsidR="00B60EB0" w:rsidRPr="00B60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8" w15:restartNumberingAfterBreak="0">
    <w:nsid w:val="3F416545"/>
    <w:multiLevelType w:val="hybridMultilevel"/>
    <w:tmpl w:val="49B0320E"/>
    <w:lvl w:ilvl="0" w:tplc="202E0A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B0"/>
    <w:rsid w:val="00063514"/>
    <w:rsid w:val="000F72C1"/>
    <w:rsid w:val="00195DB2"/>
    <w:rsid w:val="00197C89"/>
    <w:rsid w:val="00243FB3"/>
    <w:rsid w:val="002D1933"/>
    <w:rsid w:val="004E05C9"/>
    <w:rsid w:val="005029B1"/>
    <w:rsid w:val="00533E9D"/>
    <w:rsid w:val="00601C6D"/>
    <w:rsid w:val="00641ED5"/>
    <w:rsid w:val="007D7900"/>
    <w:rsid w:val="00840E69"/>
    <w:rsid w:val="00894C37"/>
    <w:rsid w:val="008E26D9"/>
    <w:rsid w:val="00AD57F4"/>
    <w:rsid w:val="00B60EB0"/>
    <w:rsid w:val="00BA3FD5"/>
    <w:rsid w:val="00C53CA7"/>
    <w:rsid w:val="00C82590"/>
    <w:rsid w:val="00DF3716"/>
    <w:rsid w:val="00E46941"/>
    <w:rsid w:val="00E826E4"/>
    <w:rsid w:val="00F1626C"/>
    <w:rsid w:val="00FE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A050"/>
  <w15:docId w15:val="{623E2BE5-3538-4DC4-B9C7-1C93F57B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60EB0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60EB0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ar-SA"/>
    </w:rPr>
  </w:style>
  <w:style w:type="paragraph" w:styleId="Nagwek3">
    <w:name w:val="heading 3"/>
    <w:basedOn w:val="Nagwek10"/>
    <w:next w:val="Tekstpodstawowy"/>
    <w:link w:val="Nagwek3Znak"/>
    <w:qFormat/>
    <w:rsid w:val="00B60EB0"/>
    <w:pPr>
      <w:numPr>
        <w:ilvl w:val="2"/>
        <w:numId w:val="1"/>
      </w:numPr>
      <w:outlineLvl w:val="2"/>
    </w:pPr>
    <w:rPr>
      <w:rFonts w:eastAsia="SimSun" w:cs="Mangal"/>
      <w:bCs/>
      <w:szCs w:val="28"/>
    </w:rPr>
  </w:style>
  <w:style w:type="paragraph" w:styleId="Nagwek4">
    <w:name w:val="heading 4"/>
    <w:basedOn w:val="Normalny"/>
    <w:next w:val="Normalny"/>
    <w:link w:val="Nagwek4Znak"/>
    <w:qFormat/>
    <w:rsid w:val="00B60EB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0EB0"/>
    <w:rPr>
      <w:rFonts w:ascii="Calibri" w:eastAsia="Calibri" w:hAnsi="Calibri" w:cs="Times New Roman"/>
      <w:color w:val="800080"/>
      <w:sz w:val="36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60EB0"/>
    <w:rPr>
      <w:rFonts w:ascii="Cambria" w:eastAsia="Times New Roman" w:hAnsi="Cambria" w:cs="Cambria"/>
      <w:b/>
      <w:bCs/>
      <w:color w:val="4F81BD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B60EB0"/>
    <w:rPr>
      <w:rFonts w:ascii="Times New Roman" w:eastAsia="SimSun" w:hAnsi="Times New Roman" w:cs="Mangal"/>
      <w:b/>
      <w:bCs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rsid w:val="00B60EB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0EB0"/>
  </w:style>
  <w:style w:type="character" w:customStyle="1" w:styleId="WW8Num4z0">
    <w:name w:val="WW8Num4z0"/>
    <w:rsid w:val="00B60EB0"/>
    <w:rPr>
      <w:rFonts w:cs="Times New Roman"/>
    </w:rPr>
  </w:style>
  <w:style w:type="character" w:customStyle="1" w:styleId="WW8Num6z0">
    <w:name w:val="WW8Num6z0"/>
    <w:rsid w:val="00B60EB0"/>
    <w:rPr>
      <w:rFonts w:ascii="Times New Roman" w:hAnsi="Times New Roman" w:cs="Times New Roman"/>
    </w:rPr>
  </w:style>
  <w:style w:type="character" w:customStyle="1" w:styleId="WW8Num7z0">
    <w:name w:val="WW8Num7z0"/>
    <w:rsid w:val="00B60EB0"/>
    <w:rPr>
      <w:rFonts w:ascii="Symbol" w:hAnsi="Symbol" w:cs="Symbol"/>
    </w:rPr>
  </w:style>
  <w:style w:type="character" w:customStyle="1" w:styleId="WW8Num8z0">
    <w:name w:val="WW8Num8z0"/>
    <w:rsid w:val="00B60EB0"/>
    <w:rPr>
      <w:rFonts w:ascii="Symbol" w:hAnsi="Symbol" w:cs="Times New Roman"/>
    </w:rPr>
  </w:style>
  <w:style w:type="character" w:customStyle="1" w:styleId="Absatz-Standardschriftart">
    <w:name w:val="Absatz-Standardschriftart"/>
    <w:rsid w:val="00B60EB0"/>
  </w:style>
  <w:style w:type="character" w:customStyle="1" w:styleId="WW-Absatz-Standardschriftart">
    <w:name w:val="WW-Absatz-Standardschriftart"/>
    <w:rsid w:val="00B60EB0"/>
  </w:style>
  <w:style w:type="character" w:customStyle="1" w:styleId="WW-Absatz-Standardschriftart1">
    <w:name w:val="WW-Absatz-Standardschriftart1"/>
    <w:rsid w:val="00B60EB0"/>
  </w:style>
  <w:style w:type="character" w:customStyle="1" w:styleId="WW-Absatz-Standardschriftart11">
    <w:name w:val="WW-Absatz-Standardschriftart11"/>
    <w:rsid w:val="00B60EB0"/>
  </w:style>
  <w:style w:type="character" w:customStyle="1" w:styleId="WW-Absatz-Standardschriftart111">
    <w:name w:val="WW-Absatz-Standardschriftart111"/>
    <w:rsid w:val="00B60EB0"/>
  </w:style>
  <w:style w:type="character" w:customStyle="1" w:styleId="WW-Absatz-Standardschriftart1111">
    <w:name w:val="WW-Absatz-Standardschriftart1111"/>
    <w:rsid w:val="00B60EB0"/>
  </w:style>
  <w:style w:type="character" w:customStyle="1" w:styleId="WW-Absatz-Standardschriftart11111">
    <w:name w:val="WW-Absatz-Standardschriftart11111"/>
    <w:rsid w:val="00B60EB0"/>
  </w:style>
  <w:style w:type="character" w:customStyle="1" w:styleId="WW-Absatz-Standardschriftart111111">
    <w:name w:val="WW-Absatz-Standardschriftart111111"/>
    <w:rsid w:val="00B60EB0"/>
  </w:style>
  <w:style w:type="character" w:customStyle="1" w:styleId="WW8Num3z0">
    <w:name w:val="WW8Num3z0"/>
    <w:rsid w:val="00B60EB0"/>
    <w:rPr>
      <w:rFonts w:cs="Times New Roman"/>
      <w:b/>
    </w:rPr>
  </w:style>
  <w:style w:type="character" w:customStyle="1" w:styleId="WW8Num10z0">
    <w:name w:val="WW8Num10z0"/>
    <w:rsid w:val="00B60EB0"/>
    <w:rPr>
      <w:rFonts w:cs="Times New Roman"/>
    </w:rPr>
  </w:style>
  <w:style w:type="character" w:customStyle="1" w:styleId="WW8Num11z0">
    <w:name w:val="WW8Num11z0"/>
    <w:rsid w:val="00B60EB0"/>
    <w:rPr>
      <w:rFonts w:ascii="Symbol" w:hAnsi="Symbol" w:cs="Symbol"/>
    </w:rPr>
  </w:style>
  <w:style w:type="character" w:customStyle="1" w:styleId="WW8Num13z0">
    <w:name w:val="WW8Num13z0"/>
    <w:rsid w:val="00B60EB0"/>
    <w:rPr>
      <w:rFonts w:cs="Times New Roman"/>
    </w:rPr>
  </w:style>
  <w:style w:type="character" w:customStyle="1" w:styleId="Domylnaczcionkaakapitu2">
    <w:name w:val="Domyślna czcionka akapitu2"/>
    <w:rsid w:val="00B60EB0"/>
  </w:style>
  <w:style w:type="character" w:customStyle="1" w:styleId="WW8Num2z0">
    <w:name w:val="WW8Num2z0"/>
    <w:rsid w:val="00B60EB0"/>
    <w:rPr>
      <w:rFonts w:cs="Times New Roman"/>
    </w:rPr>
  </w:style>
  <w:style w:type="character" w:customStyle="1" w:styleId="WW8Num5z0">
    <w:name w:val="WW8Num5z0"/>
    <w:rsid w:val="00B60EB0"/>
    <w:rPr>
      <w:rFonts w:ascii="Symbol" w:hAnsi="Symbol" w:cs="Symbol"/>
    </w:rPr>
  </w:style>
  <w:style w:type="character" w:customStyle="1" w:styleId="WW8Num9z0">
    <w:name w:val="WW8Num9z0"/>
    <w:rsid w:val="00B60EB0"/>
    <w:rPr>
      <w:rFonts w:cs="Times New Roman"/>
    </w:rPr>
  </w:style>
  <w:style w:type="character" w:customStyle="1" w:styleId="WW8Num12z0">
    <w:name w:val="WW8Num12z0"/>
    <w:rsid w:val="00B60EB0"/>
    <w:rPr>
      <w:rFonts w:ascii="Symbol" w:hAnsi="Symbol" w:cs="Symbol"/>
    </w:rPr>
  </w:style>
  <w:style w:type="character" w:customStyle="1" w:styleId="WW8Num15z0">
    <w:name w:val="WW8Num15z0"/>
    <w:rsid w:val="00B60EB0"/>
    <w:rPr>
      <w:rFonts w:cs="Times New Roman"/>
    </w:rPr>
  </w:style>
  <w:style w:type="character" w:customStyle="1" w:styleId="WW8Num17z0">
    <w:name w:val="WW8Num17z0"/>
    <w:rsid w:val="00B60EB0"/>
    <w:rPr>
      <w:rFonts w:cs="Times New Roman"/>
      <w:sz w:val="22"/>
      <w:szCs w:val="22"/>
    </w:rPr>
  </w:style>
  <w:style w:type="character" w:customStyle="1" w:styleId="WW8Num18z0">
    <w:name w:val="WW8Num18z0"/>
    <w:rsid w:val="00B60EB0"/>
    <w:rPr>
      <w:rFonts w:cs="Times New Roman"/>
      <w:b w:val="0"/>
    </w:rPr>
  </w:style>
  <w:style w:type="character" w:customStyle="1" w:styleId="WW8Num19z0">
    <w:name w:val="WW8Num19z0"/>
    <w:rsid w:val="00B60EB0"/>
    <w:rPr>
      <w:rFonts w:cs="Times New Roman"/>
    </w:rPr>
  </w:style>
  <w:style w:type="character" w:customStyle="1" w:styleId="WW8Num20z0">
    <w:name w:val="WW8Num20z0"/>
    <w:rsid w:val="00B60EB0"/>
    <w:rPr>
      <w:rFonts w:cs="Times New Roman"/>
    </w:rPr>
  </w:style>
  <w:style w:type="character" w:customStyle="1" w:styleId="WW8Num20z1">
    <w:name w:val="WW8Num20z1"/>
    <w:rsid w:val="00B60EB0"/>
    <w:rPr>
      <w:rFonts w:ascii="Times New Roman" w:hAnsi="Times New Roman" w:cs="Times New Roman"/>
    </w:rPr>
  </w:style>
  <w:style w:type="character" w:customStyle="1" w:styleId="WW8Num21z0">
    <w:name w:val="WW8Num21z0"/>
    <w:rsid w:val="00B60EB0"/>
    <w:rPr>
      <w:rFonts w:cs="Times New Roman"/>
    </w:rPr>
  </w:style>
  <w:style w:type="character" w:customStyle="1" w:styleId="WW8Num22z0">
    <w:name w:val="WW8Num22z0"/>
    <w:rsid w:val="00B60EB0"/>
    <w:rPr>
      <w:rFonts w:cs="Times New Roman"/>
    </w:rPr>
  </w:style>
  <w:style w:type="character" w:customStyle="1" w:styleId="WW8Num23z0">
    <w:name w:val="WW8Num23z0"/>
    <w:rsid w:val="00B60EB0"/>
    <w:rPr>
      <w:rFonts w:cs="Times New Roman"/>
    </w:rPr>
  </w:style>
  <w:style w:type="character" w:customStyle="1" w:styleId="WW8Num24z0">
    <w:name w:val="WW8Num24z0"/>
    <w:rsid w:val="00B60EB0"/>
    <w:rPr>
      <w:rFonts w:cs="Times New Roman"/>
    </w:rPr>
  </w:style>
  <w:style w:type="character" w:customStyle="1" w:styleId="WW8Num27z0">
    <w:name w:val="WW8Num27z0"/>
    <w:rsid w:val="00B60EB0"/>
    <w:rPr>
      <w:rFonts w:ascii="Symbol" w:hAnsi="Symbol" w:cs="Symbol"/>
    </w:rPr>
  </w:style>
  <w:style w:type="character" w:customStyle="1" w:styleId="WW8Num28z0">
    <w:name w:val="WW8Num28z0"/>
    <w:rsid w:val="00B60EB0"/>
    <w:rPr>
      <w:rFonts w:ascii="Symbol" w:hAnsi="Symbol" w:cs="Symbol"/>
    </w:rPr>
  </w:style>
  <w:style w:type="character" w:customStyle="1" w:styleId="WW8Num29z0">
    <w:name w:val="WW8Num29z0"/>
    <w:rsid w:val="00B60EB0"/>
    <w:rPr>
      <w:rFonts w:cs="Times New Roman"/>
    </w:rPr>
  </w:style>
  <w:style w:type="character" w:customStyle="1" w:styleId="WW8Num31z0">
    <w:name w:val="WW8Num31z0"/>
    <w:rsid w:val="00B60EB0"/>
    <w:rPr>
      <w:rFonts w:cs="Times New Roman"/>
      <w:sz w:val="20"/>
      <w:szCs w:val="20"/>
    </w:rPr>
  </w:style>
  <w:style w:type="character" w:customStyle="1" w:styleId="WW8Num34z0">
    <w:name w:val="WW8Num34z0"/>
    <w:rsid w:val="00B60EB0"/>
    <w:rPr>
      <w:rFonts w:cs="Times New Roman"/>
    </w:rPr>
  </w:style>
  <w:style w:type="character" w:customStyle="1" w:styleId="WW8Num35z0">
    <w:name w:val="WW8Num35z0"/>
    <w:rsid w:val="00B60EB0"/>
    <w:rPr>
      <w:rFonts w:cs="Times New Roman"/>
    </w:rPr>
  </w:style>
  <w:style w:type="character" w:customStyle="1" w:styleId="WW-Absatz-Standardschriftart1111111">
    <w:name w:val="WW-Absatz-Standardschriftart1111111"/>
    <w:rsid w:val="00B60EB0"/>
  </w:style>
  <w:style w:type="character" w:customStyle="1" w:styleId="WW8Num1z0">
    <w:name w:val="WW8Num1z0"/>
    <w:rsid w:val="00B60EB0"/>
    <w:rPr>
      <w:rFonts w:cs="Times New Roman"/>
    </w:rPr>
  </w:style>
  <w:style w:type="character" w:customStyle="1" w:styleId="WW8Num5z1">
    <w:name w:val="WW8Num5z1"/>
    <w:rsid w:val="00B60EB0"/>
    <w:rPr>
      <w:rFonts w:ascii="Symbol" w:eastAsia="Times New Roman" w:hAnsi="Symbol" w:cs="Arial"/>
    </w:rPr>
  </w:style>
  <w:style w:type="character" w:customStyle="1" w:styleId="WW8Num5z2">
    <w:name w:val="WW8Num5z2"/>
    <w:rsid w:val="00B60EB0"/>
    <w:rPr>
      <w:rFonts w:ascii="Wingdings" w:hAnsi="Wingdings" w:cs="Wingdings"/>
    </w:rPr>
  </w:style>
  <w:style w:type="character" w:customStyle="1" w:styleId="WW8Num5z4">
    <w:name w:val="WW8Num5z4"/>
    <w:rsid w:val="00B60EB0"/>
    <w:rPr>
      <w:rFonts w:ascii="Courier New" w:hAnsi="Courier New" w:cs="Courier New"/>
    </w:rPr>
  </w:style>
  <w:style w:type="character" w:customStyle="1" w:styleId="WW8Num6z1">
    <w:name w:val="WW8Num6z1"/>
    <w:rsid w:val="00B60EB0"/>
    <w:rPr>
      <w:rFonts w:ascii="Symbol" w:hAnsi="Symbol" w:cs="Symbol"/>
    </w:rPr>
  </w:style>
  <w:style w:type="character" w:customStyle="1" w:styleId="WW8Num11z1">
    <w:name w:val="WW8Num11z1"/>
    <w:rsid w:val="00B60EB0"/>
    <w:rPr>
      <w:rFonts w:ascii="Courier New" w:hAnsi="Courier New" w:cs="Courier New"/>
    </w:rPr>
  </w:style>
  <w:style w:type="character" w:customStyle="1" w:styleId="WW8Num11z2">
    <w:name w:val="WW8Num11z2"/>
    <w:rsid w:val="00B60EB0"/>
    <w:rPr>
      <w:rFonts w:ascii="Wingdings" w:hAnsi="Wingdings" w:cs="Wingdings"/>
    </w:rPr>
  </w:style>
  <w:style w:type="character" w:customStyle="1" w:styleId="WW8Num17z1">
    <w:name w:val="WW8Num17z1"/>
    <w:rsid w:val="00B60EB0"/>
    <w:rPr>
      <w:rFonts w:ascii="Wingdings" w:hAnsi="Wingdings" w:cs="Wingdings"/>
      <w:sz w:val="22"/>
    </w:rPr>
  </w:style>
  <w:style w:type="character" w:customStyle="1" w:styleId="WW8Num17z2">
    <w:name w:val="WW8Num17z2"/>
    <w:rsid w:val="00B60EB0"/>
    <w:rPr>
      <w:rFonts w:ascii="Symbol" w:hAnsi="Symbol" w:cs="Symbol"/>
      <w:sz w:val="22"/>
    </w:rPr>
  </w:style>
  <w:style w:type="character" w:customStyle="1" w:styleId="WW8Num17z3">
    <w:name w:val="WW8Num17z3"/>
    <w:rsid w:val="00B60EB0"/>
    <w:rPr>
      <w:rFonts w:cs="Times New Roman"/>
    </w:rPr>
  </w:style>
  <w:style w:type="character" w:customStyle="1" w:styleId="WW8Num21z1">
    <w:name w:val="WW8Num21z1"/>
    <w:rsid w:val="00B60EB0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B60EB0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B60EB0"/>
    <w:rPr>
      <w:rFonts w:ascii="Courier New" w:hAnsi="Courier New" w:cs="Courier New"/>
    </w:rPr>
  </w:style>
  <w:style w:type="character" w:customStyle="1" w:styleId="WW8Num25z2">
    <w:name w:val="WW8Num25z2"/>
    <w:rsid w:val="00B60EB0"/>
    <w:rPr>
      <w:rFonts w:ascii="Wingdings" w:hAnsi="Wingdings" w:cs="Wingdings"/>
    </w:rPr>
  </w:style>
  <w:style w:type="character" w:customStyle="1" w:styleId="WW8Num25z3">
    <w:name w:val="WW8Num25z3"/>
    <w:rsid w:val="00B60EB0"/>
    <w:rPr>
      <w:rFonts w:ascii="Symbol" w:hAnsi="Symbol" w:cs="Symbol"/>
    </w:rPr>
  </w:style>
  <w:style w:type="character" w:customStyle="1" w:styleId="WW8Num28z1">
    <w:name w:val="WW8Num28z1"/>
    <w:rsid w:val="00B60EB0"/>
    <w:rPr>
      <w:rFonts w:ascii="Courier New" w:hAnsi="Courier New" w:cs="Courier New"/>
    </w:rPr>
  </w:style>
  <w:style w:type="character" w:customStyle="1" w:styleId="WW8Num28z2">
    <w:name w:val="WW8Num28z2"/>
    <w:rsid w:val="00B60EB0"/>
    <w:rPr>
      <w:rFonts w:ascii="Wingdings" w:hAnsi="Wingdings" w:cs="Wingdings"/>
    </w:rPr>
  </w:style>
  <w:style w:type="character" w:customStyle="1" w:styleId="WW8Num30z0">
    <w:name w:val="WW8Num30z0"/>
    <w:rsid w:val="00B60EB0"/>
    <w:rPr>
      <w:rFonts w:cs="Times New Roman"/>
    </w:rPr>
  </w:style>
  <w:style w:type="character" w:customStyle="1" w:styleId="WW8Num32z0">
    <w:name w:val="WW8Num32z0"/>
    <w:rsid w:val="00B60EB0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B60EB0"/>
  </w:style>
  <w:style w:type="character" w:customStyle="1" w:styleId="NagwekZnak">
    <w:name w:val="Nagłówek Znak"/>
    <w:rsid w:val="00B60EB0"/>
    <w:rPr>
      <w:rFonts w:cs="Times New Roman"/>
    </w:rPr>
  </w:style>
  <w:style w:type="character" w:customStyle="1" w:styleId="StopkaZnak">
    <w:name w:val="Stopka Znak"/>
    <w:rsid w:val="00B60EB0"/>
    <w:rPr>
      <w:rFonts w:cs="Times New Roman"/>
    </w:rPr>
  </w:style>
  <w:style w:type="character" w:customStyle="1" w:styleId="TekstdymkaZnak">
    <w:name w:val="Tekst dymka Znak"/>
    <w:rsid w:val="00B60EB0"/>
    <w:rPr>
      <w:rFonts w:ascii="Tahoma" w:hAnsi="Tahoma" w:cs="Tahoma"/>
      <w:sz w:val="16"/>
      <w:szCs w:val="16"/>
    </w:rPr>
  </w:style>
  <w:style w:type="character" w:styleId="Hipercze">
    <w:name w:val="Hyperlink"/>
    <w:rsid w:val="00B60EB0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B60EB0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B60EB0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B60EB0"/>
    <w:rPr>
      <w:rFonts w:cs="Times New Roman"/>
    </w:rPr>
  </w:style>
  <w:style w:type="character" w:customStyle="1" w:styleId="txt-new">
    <w:name w:val="txt-new"/>
    <w:rsid w:val="00B60EB0"/>
    <w:rPr>
      <w:rFonts w:cs="Times New Roman"/>
    </w:rPr>
  </w:style>
  <w:style w:type="character" w:customStyle="1" w:styleId="TekstpodstawowyZnak">
    <w:name w:val="Tekst podstawowy Znak"/>
    <w:rsid w:val="00B60EB0"/>
    <w:rPr>
      <w:rFonts w:cs="Times New Roman"/>
    </w:rPr>
  </w:style>
  <w:style w:type="character" w:customStyle="1" w:styleId="TekstprzypisudolnegoZnak">
    <w:name w:val="Tekst przypisu dolnego Znak"/>
    <w:rsid w:val="00B60EB0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B60EB0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B60EB0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B60EB0"/>
    <w:rPr>
      <w:rFonts w:cs="Times New Roman"/>
      <w:b/>
      <w:bCs/>
      <w:sz w:val="20"/>
      <w:szCs w:val="20"/>
    </w:rPr>
  </w:style>
  <w:style w:type="character" w:customStyle="1" w:styleId="Tekstpodstawowy2Znak">
    <w:name w:val="Tekst podstawowy 2 Znak"/>
    <w:rsid w:val="00B60EB0"/>
    <w:rPr>
      <w:rFonts w:cs="Times New Roman"/>
    </w:rPr>
  </w:style>
  <w:style w:type="character" w:customStyle="1" w:styleId="Znakinumeracji">
    <w:name w:val="Znaki numeracji"/>
    <w:rsid w:val="00B60EB0"/>
  </w:style>
  <w:style w:type="character" w:customStyle="1" w:styleId="Symbolewypunktowania">
    <w:name w:val="Symbole wypunktowania"/>
    <w:rsid w:val="00B60EB0"/>
    <w:rPr>
      <w:rFonts w:ascii="OpenSymbol" w:eastAsia="OpenSymbol" w:hAnsi="OpenSymbol" w:cs="OpenSymbol"/>
    </w:rPr>
  </w:style>
  <w:style w:type="character" w:styleId="UyteHipercze">
    <w:name w:val="FollowedHyperlink"/>
    <w:rsid w:val="00B60EB0"/>
    <w:rPr>
      <w:color w:val="1A327E"/>
      <w:u w:val="single"/>
    </w:rPr>
  </w:style>
  <w:style w:type="character" w:styleId="Pogrubienie">
    <w:name w:val="Strong"/>
    <w:qFormat/>
    <w:rsid w:val="00B60EB0"/>
    <w:rPr>
      <w:b/>
      <w:bCs/>
    </w:rPr>
  </w:style>
  <w:style w:type="paragraph" w:customStyle="1" w:styleId="Nagwek20">
    <w:name w:val="Nagłówek2"/>
    <w:basedOn w:val="Normalny"/>
    <w:next w:val="Tekstpodstawowy"/>
    <w:rsid w:val="00B60EB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B60EB0"/>
    <w:pPr>
      <w:suppressAutoHyphens/>
      <w:spacing w:after="120"/>
    </w:pPr>
    <w:rPr>
      <w:rFonts w:ascii="Calibri" w:eastAsia="Calibri" w:hAnsi="Calibri" w:cs="Times New Roman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B60EB0"/>
    <w:rPr>
      <w:rFonts w:ascii="Calibri" w:eastAsia="Calibri" w:hAnsi="Calibri" w:cs="Times New Roman"/>
      <w:lang w:eastAsia="ar-SA"/>
    </w:rPr>
  </w:style>
  <w:style w:type="paragraph" w:styleId="Lista">
    <w:name w:val="List"/>
    <w:basedOn w:val="Tekstpodstawowy"/>
    <w:rsid w:val="00B60EB0"/>
    <w:rPr>
      <w:rFonts w:cs="Mangal"/>
    </w:rPr>
  </w:style>
  <w:style w:type="paragraph" w:customStyle="1" w:styleId="Podpis1">
    <w:name w:val="Podpis1"/>
    <w:basedOn w:val="Normalny"/>
    <w:rsid w:val="00B60EB0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B60EB0"/>
    <w:pPr>
      <w:suppressLineNumbers/>
      <w:suppressAutoHyphens/>
    </w:pPr>
    <w:rPr>
      <w:rFonts w:ascii="Calibri" w:eastAsia="Calibri" w:hAnsi="Calibri" w:cs="Mangal"/>
      <w:lang w:eastAsia="ar-SA"/>
    </w:rPr>
  </w:style>
  <w:style w:type="paragraph" w:customStyle="1" w:styleId="Nagwek10">
    <w:name w:val="Nagłówek1"/>
    <w:basedOn w:val="Normalny"/>
    <w:next w:val="Tekstpodstawowy"/>
    <w:rsid w:val="00B60EB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Legenda1">
    <w:name w:val="Legenda1"/>
    <w:basedOn w:val="Normalny"/>
    <w:rsid w:val="00B60EB0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styleId="Nagwek">
    <w:name w:val="header"/>
    <w:basedOn w:val="Normalny"/>
    <w:link w:val="NagwekZnak1"/>
    <w:rsid w:val="00B60EB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1">
    <w:name w:val="Nagłówek Znak1"/>
    <w:basedOn w:val="Domylnaczcionkaakapitu"/>
    <w:link w:val="Nagwek"/>
    <w:rsid w:val="00B60EB0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1"/>
    <w:rsid w:val="00B60EB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rsid w:val="00B60EB0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1"/>
    <w:rsid w:val="00B60EB0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B60EB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B60E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B60EB0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ar-SA"/>
    </w:rPr>
  </w:style>
  <w:style w:type="paragraph" w:customStyle="1" w:styleId="Tekstpodstawowy31">
    <w:name w:val="Tekst podstawowy 31"/>
    <w:basedOn w:val="Normalny"/>
    <w:rsid w:val="00B60EB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1"/>
    <w:rsid w:val="00B60E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B60EB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B60EB0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ar-SA"/>
    </w:rPr>
  </w:style>
  <w:style w:type="paragraph" w:customStyle="1" w:styleId="Tekstkomentarza1">
    <w:name w:val="Tekst komentarza1"/>
    <w:basedOn w:val="Normalny"/>
    <w:rsid w:val="00B60EB0"/>
    <w:pPr>
      <w:suppressAutoHyphens/>
      <w:spacing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60EB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60EB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B60EB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60EB0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B60EB0"/>
    <w:pPr>
      <w:suppressAutoHyphens/>
      <w:spacing w:after="120" w:line="480" w:lineRule="auto"/>
    </w:pPr>
    <w:rPr>
      <w:rFonts w:ascii="Calibri" w:eastAsia="Calibri" w:hAnsi="Calibri" w:cs="Times New Roman"/>
      <w:lang w:eastAsia="ar-SA"/>
    </w:rPr>
  </w:style>
  <w:style w:type="paragraph" w:customStyle="1" w:styleId="Style">
    <w:name w:val="Style"/>
    <w:rsid w:val="00B60EB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60EB0"/>
  </w:style>
  <w:style w:type="paragraph" w:customStyle="1" w:styleId="Zawartotabeli">
    <w:name w:val="Zawartość tabeli"/>
    <w:basedOn w:val="Normalny"/>
    <w:rsid w:val="00B60EB0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Nagwektabeli">
    <w:name w:val="Nagłówek tabeli"/>
    <w:basedOn w:val="Zawartotabeli"/>
    <w:rsid w:val="00B60EB0"/>
    <w:pPr>
      <w:jc w:val="center"/>
    </w:pPr>
    <w:rPr>
      <w:b/>
      <w:bCs/>
    </w:rPr>
  </w:style>
  <w:style w:type="paragraph" w:customStyle="1" w:styleId="Normalny1">
    <w:name w:val="Normalny1"/>
    <w:rsid w:val="00B60EB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andardowytekst">
    <w:name w:val="Standardowy.tekst"/>
    <w:rsid w:val="00B60EB0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WW-Normal">
    <w:name w:val="WW-Normal"/>
    <w:basedOn w:val="Normalny"/>
    <w:rsid w:val="00B60EB0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hi-IN" w:bidi="hi-IN"/>
    </w:rPr>
  </w:style>
  <w:style w:type="paragraph" w:styleId="NormalnyWeb">
    <w:name w:val="Normal (Web)"/>
    <w:basedOn w:val="Normalny"/>
    <w:rsid w:val="00B60EB0"/>
    <w:pPr>
      <w:suppressAutoHyphens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modyfikowanydokument">
    <w:name w:val="modyfikowany_dokument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utormodyfikacji">
    <w:name w:val="autor_modyfikacji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modyfikacji">
    <w:name w:val="data_modyfikacji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zysc">
    <w:name w:val="czysc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le">
    <w:name w:val="pole"/>
    <w:basedOn w:val="Normalny"/>
    <w:rsid w:val="00B60EB0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tykieta">
    <w:name w:val="etykieta"/>
    <w:basedOn w:val="Normalny"/>
    <w:rsid w:val="00B60EB0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zyciski">
    <w:name w:val="przyciski"/>
    <w:basedOn w:val="Normalny"/>
    <w:rsid w:val="00B60EB0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aznepole">
    <w:name w:val="wazne_pole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ar-SA"/>
    </w:rPr>
  </w:style>
  <w:style w:type="paragraph" w:customStyle="1" w:styleId="wiecej">
    <w:name w:val="wiecej"/>
    <w:basedOn w:val="Normalny"/>
    <w:rsid w:val="00B60EB0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mentarz">
    <w:name w:val="komentarz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ar-SA"/>
    </w:rPr>
  </w:style>
  <w:style w:type="paragraph" w:customStyle="1" w:styleId="galeria">
    <w:name w:val="galeria"/>
    <w:basedOn w:val="Normalny"/>
    <w:rsid w:val="00B60EB0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lasciwosc">
    <w:name w:val="wlasciwosc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kres">
    <w:name w:val="zakres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braz">
    <w:name w:val="obraz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ieaktywne">
    <w:name w:val="nieaktywne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ntener">
    <w:name w:val="kontener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pis">
    <w:name w:val="podpis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utworzeniaaktualnosci">
    <w:name w:val="data_utworzenia_aktualnosci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utworzeniaaktualnosci1">
    <w:name w:val="data_utworzenia_aktualnosci1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ar-SA"/>
    </w:rPr>
  </w:style>
  <w:style w:type="paragraph" w:customStyle="1" w:styleId="nieaktywne1">
    <w:name w:val="nieaktywne1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ar-SA"/>
    </w:rPr>
  </w:style>
  <w:style w:type="paragraph" w:customStyle="1" w:styleId="wlasciwosc1">
    <w:name w:val="wlasciwosc1"/>
    <w:basedOn w:val="Normalny"/>
    <w:rsid w:val="00B60EB0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zakres1">
    <w:name w:val="zakres1"/>
    <w:basedOn w:val="Normalny"/>
    <w:rsid w:val="00B60EB0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braz1">
    <w:name w:val="obraz1"/>
    <w:basedOn w:val="Normalny"/>
    <w:rsid w:val="00B60EB0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ntener1">
    <w:name w:val="kontener1"/>
    <w:basedOn w:val="Normalny"/>
    <w:rsid w:val="00B60EB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pis10">
    <w:name w:val="podpis1"/>
    <w:basedOn w:val="Normalny"/>
    <w:rsid w:val="00B60EB0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ar-SA"/>
    </w:rPr>
  </w:style>
  <w:style w:type="paragraph" w:customStyle="1" w:styleId="gwpd531b429gwp7ea494afmsonormal">
    <w:name w:val="gwpd531b429_gwp7ea494afmsonormal"/>
    <w:basedOn w:val="Normalny"/>
    <w:rsid w:val="00B60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2</dc:creator>
  <cp:lastModifiedBy>Sekretariat 2</cp:lastModifiedBy>
  <cp:revision>2</cp:revision>
  <cp:lastPrinted>2024-11-13T09:00:00Z</cp:lastPrinted>
  <dcterms:created xsi:type="dcterms:W3CDTF">2025-11-12T09:57:00Z</dcterms:created>
  <dcterms:modified xsi:type="dcterms:W3CDTF">2025-11-12T09:57:00Z</dcterms:modified>
</cp:coreProperties>
</file>